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Вопросы респондентов</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С какой периодичностью и какими методами обследуются субъекты малого предпринимательства?</w:t>
      </w:r>
    </w:p>
    <w:p>
      <w:pPr>
        <w:rPr/>
      </w:pPr>
      <w:r>
        <w:rPr/>
        <w:t xml:space="preserve">Ответ: В соответствии с Федеральным законом от 24 июля 2007 г. № 209-ФЗ «О развитии малого и среднего предпринимательства в Российской Федерации» обследования субъектов малого предпринимательства проводятся в форме сплошных наблюдений за деятельностью субъектов малого и среднего предпринимательства – 1 раз в пять лет и текущих выборочных наблюдений на основе представительной (репрезентативной) выборки – ежеквартально. Выборочные совокупности малых предприятий, микропредприятий, индивидуальных предпринимателей для участия в обследованиях формируются ежегодно по специально разработанному алгоритму. Малые предприятия, попавшие в выборочную совокупность текущего года, ежеквартально заполняют унифицированную форму федерального статистического наблюдения № ПМ «Сведения об основных показателях деятельности малого предприятия». Микропредприятия и индивидуальные предприниматели обследуются на ежегодной основе по формам № МП(микро) «Сведения об основных показателях деятельности микропредприятия» и № 1-ИП «Сведения о деятельности индивидуального предпринимателя». Кроме того, ими заполняются специализированные формы статистических наблюдений (например, в сфере торговли, строительства и др.) при отборе их для участия в данных обследованиях. Не попавшие в выборки малые и микропредприятия – юридические лица предоставляют в органы статистики только годовую бухгалтерскую отчетность (баланс и отчет о финансовых результатах), индивидуальные предприниматели не отчитываются.</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Каким образом малое предприятие узнает, что должно отчитываться по статистической форме?</w:t>
      </w:r>
    </w:p>
    <w:p>
      <w:pPr>
        <w:rPr/>
      </w:pPr>
      <w:r>
        <w:rPr/>
        <w:t xml:space="preserve">Ответ: Информация об участии в выборочном обследовании и о необходимости предоставления статистических форм доводится до всех малых предприятий – объектов статистического наблюдения территориальными органами Росстата в начале отчетного года в письменной форме, по телефону или электронной почтой. Кроме того, списки малых и микропредприятий, попавших в выборочную совокупность для обследований, размещаются на сайтах территориальных органов Росстата.</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С какой периодичностью и по каким формам отчитываются микропредприятия?</w:t>
      </w:r>
    </w:p>
    <w:p>
      <w:pPr>
        <w:rPr/>
      </w:pPr>
      <w:r>
        <w:rPr/>
        <w:t xml:space="preserve">Ответ: Микропредприятия обследуются только с годовой периодичностью (кроме тех лет, когда проводится сплошное наблюдение за деятельностью субъектов малого и среднего предпринимательства). Попавшие в выборку микропредприятия обследуются по форме федерального статистического наблюдения № МП (микро) «Сведения об основных показателях деятельности микропредприятия».</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Почему на Интернет-портале Росстата для нашей организации сформировался перечень форм федерального статистического наблюдения как для крупной организации, хотя в соответствии с критериями отнесения к субъектам малого и среднего предпринимательства мы являемся субъектом малого бизнеса?</w:t>
      </w:r>
    </w:p>
    <w:p>
      <w:pPr>
        <w:rPr/>
      </w:pPr>
      <w:r>
        <w:rPr/>
        <w:t xml:space="preserve">Ответ: Сведения о юридических лицах, отвечающих условиям отнесения к субъектам малого и среднего предпринимательства (ст.4 Федерального закона от 24 июля 2007 г.        № 209-ФЗ «О развитии малого и среднего предпринимательства в Российской Федерации»), вносятся в единый реестр субъектов малого и среднего предпринимательства (ЕРМСП), ведение которого осуществляет федеральный орган исполнительной власти, осуществляющий функции по контролю и надзору за соблюдением законодательства о налогах и сборах (Федеральная налоговая служба).  Возможно Ваша организация была исключена из ЕРМСП в соответствии с п.5 ч.5 ст. 4.1 Федерального закона от 24 июля 2007 г. № 209-ФЗ: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В случае исключения предприятия из ЕРМСП оно попадает в категорию «коммерческая организация, не являющаяся субъектом малого или среднего предпринимательства», поэтому на Интернет-портале Росстата для Вашей организации сформировался перечень форм для крупной организации.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Каким организациям Челябинскстат  рассылает письма с перечнем форм федерального статистического наблюдения, по которым они должны отчитываться?</w:t>
      </w:r>
    </w:p>
    <w:p>
      <w:pPr>
        <w:rPr/>
      </w:pPr>
      <w:r>
        <w:rPr/>
        <w:t xml:space="preserve">Ответ: В соответствии с пунктом 4 Положения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 утвержденного постановлением Правительства Российской Федерации от 18 августа 2008 г. N 620, территориальные органы Росстата обязаны проинформировать (в том числе в письменной форме) респондентов о проведении в отношении их федерального статистического наблюдения.  Информирование респондентов осуществляется путем размещения перечней форм федерального статистического наблюдения в информационно-поисковой системе на Интернет-портале Росстата. Направление информационного письма о проведении в отношении хозяйствующего субъекта федерального статистического наблюдения, как правило, осуществляется респондентам, включенным в выборочные обследования (наблюдения).</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Где можно найти классификаторы ОКВЭД2, ОКПД2?</w:t>
      </w:r>
    </w:p>
    <w:p>
      <w:pPr>
        <w:rPr/>
      </w:pPr>
      <w:r>
        <w:rPr/>
        <w:t xml:space="preserve">Ответ: Классификаторы ОКВЭД2 и ОКПД2 расположены на Интернет-портале Челябинскстата в разделе «Отчетность» в подразделе «Респондентам» в рубрике «Общероссийские классификаторы».</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быстро получить идентификационный номер для сдачи статистической отчетности по обособленному подразделению?</w:t>
      </w:r>
    </w:p>
    <w:p>
      <w:pPr>
        <w:rPr/>
      </w:pPr>
      <w:r>
        <w:rPr/>
        <w:t xml:space="preserve">Ответ: Для присвоения идентификационного номера обособленному подразделению необходимо направить запрос в адрес Челябинскстата. Запрос пишется в произвольной форме на фирменном бланке организации с указанием наименования и адреса обособленного подразделения и подписывается руководителем организации. К запросу (при наличии) прилагается сканированная копия Уведомления Федеральной налоговой службы о постановке обособленного подразделения на учет. Вышеуказанные документы высылаются в Челябинскстат по электронной почте (74@rosstat.gov.ru) или Почтой России.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Организация сменила вид деятельности и внесла соответствующие изменения в регистрирующем органе. Когда изменится код ОКВЭД фактического вида деятельности этой организации в Статрегистре Росстата?</w:t>
      </w:r>
    </w:p>
    <w:p>
      <w:pPr>
        <w:rPr/>
      </w:pPr>
      <w:r>
        <w:rPr/>
        <w:t xml:space="preserve">Ответ: Согласно методологии  ведения АС ГС ОФСН, утвержденной приказом Росстата от 12 декабря 2016 г. № 786, код ОКВЭД фактического вида деятельности хозяйствующим субъектам устанавливается в начале отчетного года, в течение которого корректировке не подлежит. Он определяется в соответствии с порядком, утвержденным приказом Росстата от 31 декабря 2014 г. № 742 «О методических указаниях по определению основного вида экономической деятельности хозяйствующих субъектов на основе Общероссийского классификатора видов экономической деятельности (ОКВЭД) для формирования сводной официальной статистической информации». Согласно методическим указаниям код ОКВЭД основного вида деятельности устанавливается на основе предоставленной статистической отчетности за прошлый отчетный год, кроме органов государственной власти, бюджетных, финансовых, страховых и общественных организаций. Им устанавливается ОКВЭД основного вида деятельности по учредительным документам. Хозяйствующим субъектам, не являвшимся в прошлом отчетном году  объектами федерального статистического наблюдения, код ОКВЭД основного вида деятельности устанавливается соответственно заявленному в регистрирующем  органе. Таким   образом,   в   случаях   перехода   хозяйствующего  субъекта   на  новый    вид  деятельности и (или) изменения заявленного вида деятельности в регистрирующем органе в течение года, в АС ГС ОФСН код ОКВЭД фактического вида деятельности будет изменен с 1 января следующего года.</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Какие формы федерального статистического наблюдения должны предоставлять в органы государственной статистики крестьянские (фермерские) хозяйства?</w:t>
      </w:r>
    </w:p>
    <w:p>
      <w:pPr>
        <w:rPr/>
      </w:pPr>
      <w:r>
        <w:rPr/>
        <w:t xml:space="preserve">Ответ: Крестьянские (фермерские) хозяйства предоставляют в органы государственной статистики следующие формы статистической отчетности: № 1-фермер "Сведения об итогах сева под урожай" - годовая (срок предоставления - до 11 июня); № 2-фермер "Сведения о сборе урожая сельскохозяйственных культур" - годовая (срок предоставления - 2 ноября); № 3-фермер "Сведения о производстве продукции животноводства и поголовье скота" - годовая (срок предоставления - 6 января).</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Какой код Территориального органа Федеральной службы государственной статистики по Челябинской области необходимо указывать при отправке статистической отчетности в Челябинскстат в электронном виде через специализированных операторов связи?</w:t>
      </w:r>
    </w:p>
    <w:p>
      <w:pPr>
        <w:rPr/>
      </w:pPr>
      <w:r>
        <w:rPr/>
        <w:t xml:space="preserve">Ответ: Для отправки статистической отчетности в адрес Челябинскстата через специализированных операторов связи необходимо указать код 74-00.</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можно проверить поступил отчет в Челябинскстат или нет, если организация отправила статистическую отчетность в электронном виде через специализированного оператора?</w:t>
      </w:r>
    </w:p>
    <w:p>
      <w:pPr>
        <w:rPr/>
      </w:pPr>
      <w:r>
        <w:rPr/>
        <w:t xml:space="preserve">Ответ: Проверить состояние отчетности, отправленной в электронном виде, можно по телефону (351) 214-63-12 доб. 4209.</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Что делать, если не устанавливается программа off-line ввода отчетности?</w:t>
      </w:r>
    </w:p>
    <w:p>
      <w:pPr>
        <w:rPr/>
      </w:pPr>
      <w:r>
        <w:rPr/>
        <w:t xml:space="preserve">Ответ: Необходимо установить программное средство NET Framework 3.5 SP1.</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 какому коду ОКОФ относится тот или иной объект основных фондов в соответствии с новым классификатором?</w:t>
      </w:r>
    </w:p>
    <w:p>
      <w:pPr>
        <w:rPr/>
      </w:pPr>
      <w:r>
        <w:rPr/>
        <w:t xml:space="preserve">Ответ: Письмом от 30 декабря 2016 г. № 02-08-07/79584 Минфин России разъясняет,  что  консультирование  заинтересованных  лиц  по  вопросам  перехода  на  новую редакцию ОКОФ находится в компетенции Федерального агентства по техническому регулированию и метрологии (Росстандарт). В целях перехода от применения старого ОКОФ ОК 013-94 к новому классификатору ОК 013-2014 (СНС 2008) в 2017 году приказом Росстандарта от 21 апреля 2016 г. № 458 разработаны прямые и обратные ключи между их редакциями.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Учитывается ли инвестиционное имущество в форме № 11 «Сведения о наличии и движении основных фондов (средств) и других нефинансовых активов»?</w:t>
      </w:r>
    </w:p>
    <w:p>
      <w:pPr>
        <w:rPr/>
      </w:pPr>
      <w:r>
        <w:rPr/>
        <w:t xml:space="preserve">Ответ: В соответствии с письмом Росстата от 10 апреля 2018 г. № 02-02-6/1784-ТО основные фонды, находящиеся на счетах: - 619 «Инвестиционное имущество (кроме земли)» для некредитных организаций, - 619 «Недвижимость, временно неиспользуемая в основной деятельности» для кредитных организаций, - 62101 «Средства труда, полученные по договорам отступного, залога, назначение которых не определено» в кредитных и некредитных финансовых организациях должны быть включены в отчет по форме № 11 по соответствующим строкам, поскольку на указанных счетах отражаются активы, признанные организацией и оцененные.</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В форме федерального статистического наблюдения № 11-НА «Сведения о наличии, движении и составе контрактов, договоров аренды, лицензий, маркетинговых активов и гудвилла (деловой репутации организации)» должны отражаться только обращающиеся контракты, договоры аренды и лицензии. Какие же активы относятся к обращающимся?</w:t>
      </w:r>
    </w:p>
    <w:p>
      <w:pPr>
        <w:rPr/>
      </w:pPr>
      <w:r>
        <w:rPr/>
        <w:t xml:space="preserve">Ответ: Обращающимися контрактами, договорами аренды и лицензиями являются такие активы, право юридической собственности на которые может быть легко передано от одной единицы другой единице без значительных дополнительных затрат. Ключевыми факторами при отнесении активов к обращающимся являются: - наличие у собственника актива юридического права на отчуждение актива; - наличие ликвидного рынка контрактов, договоров аренды и лицензий; - затраты на реализацию актива незначительны.</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Разъясните принцип расчета среднемесячной номинальной начисленной заработной платы работников?</w:t>
      </w:r>
    </w:p>
    <w:p>
      <w:pPr>
        <w:rPr/>
      </w:pPr>
      <w:r>
        <w:rPr/>
        <w:t xml:space="preserve">Ответ: Среднемесячная номинальная начисленная заработная плата работников организаций Челябинской области осуществляется на основании данных федерального статистического наблюдения по форме № П-4 «Сведения о численности и заработной плате работников». Этот  показатель  рассчитывается  делением  фонда  начисленной  заработной  всех работников (списочного состава и лиц, работающих в организации на условиях внешнего совместительства) в регионе на среднесписочную численность работников и на число месяцев в периоде.</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исчисляются человеко-часы работника за отработанное время?</w:t>
      </w:r>
    </w:p>
    <w:p>
      <w:pPr>
        <w:rPr/>
      </w:pPr>
      <w:r>
        <w:rPr/>
        <w:t xml:space="preserve">Ответ: Человеко-часы работника организации за отработанное время исчисляется путем умножения количества недель в месяце на установленную продолжительность рабочей недели (например, на 40 часов или 36 часов) и на число месяцев в периоде, включая сверхурочные и отработанные в праздничные (нерабочие) и выходные (по графику) дни (согласно Указаниям по заполнению формы федерального статистического наблюдения № П-4 «Сведения о численности и заработной плате работников», утвержденные приказом Росстата от 26 октября 2015 г. № 498, п.84).</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Почему наша семья попала в обследование по рабочей силе?</w:t>
      </w:r>
    </w:p>
    <w:p>
      <w:pPr>
        <w:rPr/>
      </w:pPr>
      <w:r>
        <w:rPr/>
        <w:t xml:space="preserve">Ответ: Федеральное статистическое обследование рабочей силы является выборочным  (Приказ Росстата от 1 сентября 2017 г. № 566). Выборка формируется на основе первичного информационного массива Всероссийской переписи населения (ВПН – 2010), содержащего сведения о постоянном населении, т.е. населении, постоянно проживающем на территории соответствующего района, города, населенного пункта. В данном обследовании единицами отбора являются частные домашние хозяйства, а единицами наблюдения – лица в возрасте от 15 лет и старше, члены этих домашних хозяйств.</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О статистике</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Какие сроки выпуска официальных статистических публикаций Челябинскстата и оперативных статистических данных?</w:t>
      </w:r>
    </w:p>
    <w:p>
      <w:pPr>
        <w:rPr/>
      </w:pPr>
      <w:r>
        <w:rPr/>
        <w:t xml:space="preserve">Ответ: Периодичность и сроки выпуска официальных статистических публикаций установлены Федеральным планом статистических работ, утвержденным распоряжением Правительства Российской Федерации от 6 мая 2008 г. № 671-р.,  так же как и сроки выхода официальной статистической информации, в том числе оперативной. Сроки выпуска на текущий год отражены в «Календаре выпуска публикаций», который размещен на Интернет-портале Челябинскстата в  разделе «Публикации». Оперативные статистические данные публикуются в ежемесячно издаваемых публикациях: докладе «Социально-экономическое положение Челябинской области», бюллетене «Краткосрочные экономические показатели Челябинской области», электронные версии которых размещены на Интернет-портале Челябинскстата по адресу: \\Публикации\Официальные публикации Челябинскстата.  Наиболее оперативно данные Челябинскстата публикуются в срочных информациях и справках по актуальным вопросам в разделе «Публикации» Интернет-портала Челябинскстата.</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Где размещается информация по инфляции в Российской Федерации?</w:t>
      </w:r>
    </w:p>
    <w:p>
      <w:pPr>
        <w:rPr/>
      </w:pPr>
      <w:r>
        <w:rPr/>
        <w:t xml:space="preserve">Ответ: В соответствии с Федеральным планом статистических работ органы государственной статистики разрабатывают показатель Индекс потребительских цен на товары и услуги (ИПЦ), который используется в качестве одного из основных показателей, характеризующих уровень инфляции в субъектах российской Федерации и Российской Федерации в целом. Официальная статистическая информация об ИПЦ по Российской Федерации не размещается на Интернет-портале Челябинскстата, она  размещается на Интернет-портале Росстата ежемесячно на 6-й рабочий день после отчетного периода. Кроме того, информация размещается в Единой межведомственной информационно-статистической системе (ЕМИСС) по адресу: http://www.fedstat.ru \ Федеральная служба государственной статистики \ Цены и тарифы \ Индексы потребительских цен (тарифов) на продовольственные, непродовольственные товары и услуги \ Индексы потребительских цен на товары и услуги. В ЕМИСС информация ежемесячно обновляется на 6-й рабочий день после отчетного периода.</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Можно ли узнать в Челябинскстате информацию о численности населения поселков и микрорайонов города Челябинска?</w:t>
      </w:r>
    </w:p>
    <w:p>
      <w:pPr>
        <w:rPr/>
      </w:pPr>
      <w:r>
        <w:rPr/>
        <w:t xml:space="preserve">Ответ: Информацией о численности населения микрорайонов города Челябинска, а также отдельных домов и улиц Челябинскстат не располагает.  Расчет численности постоянного населения осуществляется в пределах границ муниципальных образований Челябинской области. Перечень и границы муниципальных образований утверждаются в установленном порядке в соответствии с действующим законодательством. В настоящее время границы муниципальных образований установлены Постановлением Законодательного Собрания Челябинской области от 25 мая 2006 г. № 161 "Об утверждении перечня муниципальных образований (административно-территориальных единиц) Челябинской области и населенных пунктов, входящих в их состав».</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Можно ли узнать в Челябинскстате информацию о численности населения сельских населенных пунктов (деревни, села, поселки) Челябинской области на текущую дату и где её посмотреть?</w:t>
      </w:r>
    </w:p>
    <w:p>
      <w:pPr>
        <w:rPr/>
      </w:pPr>
      <w:r>
        <w:rPr/>
        <w:t xml:space="preserve">Ответ: Сведениями о численности постоянного населения сельских населенных пунктов органы государственной статистики располагают только по данным Всероссийских переписей населения.  Численность постоянного населения органы статистики получают расчетным путем, опираясь на данные последней переписи и текущего учета движения населения. В межпереписной период численность населения на 1 января каждого года определяется, исходя из данных на 1 января предыдущего года, с учетом естественного и миграционного приростов, а также изменений численности населения в результате муниципально-территориальных преобразований в течение предыдущего года. Официальная статистическая информация о численности населения по всем сельским населенным пунктам по итогам Всероссийской переписи населения 2010 года размещена в открытом доступе на Интернет-портале Челябинскстата.</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Где можно найти на Интернет-портале Челябинскстата информацию о производстве, отгрузке, остатках отдельных видов продукции в натуральном выражении в разрезе предприятий?</w:t>
      </w:r>
    </w:p>
    <w:p>
      <w:pPr>
        <w:rPr/>
      </w:pPr>
      <w:r>
        <w:rPr/>
        <w:t xml:space="preserve">Ответ: Федеральным планом статистических работ, утвержденным распоряжением Правительства Российской Федерации от 6 мая 2008 г. № 671-р, формирование официальной статистической информации о производстве продукции в разрезе предприятий  не  предусмотрено.  Это  продиктовано  требованием  Федерального закона от 29   ноября   2007  г.  №  282-ФЗ   «Об   официальном   статистическом   учете   и   системе государственной статистики в Российской Федерации» (п.5 ст.4, ч.1 ст.9), согласно которому первичные статистические  данные,  являющиеся информацией ограниченного доступа,  не подлежат разглашению или распространению и используются только в целях формирования официальной (сводной агрегированной) статистической информации.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Прошу заверить печатью ответ Челябинскстата на мой запрос.</w:t>
      </w:r>
    </w:p>
    <w:p>
      <w:pPr>
        <w:rPr/>
      </w:pPr>
      <w:r>
        <w:rPr/>
        <w:t xml:space="preserve">Ответ: В соответствии с п. 5.24. приказа Росстандарта от 8 декабря 2016 г. № 2004-ст «Об утверждении Национального стандарта Российской Федерации» (ГОСТ Р 7.0.97-2016) оттиск печати 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заверение подлинной подписи печатью в соответствии с законодательством Российской Федерации. Предоставляемая официальная статистическая информация оформляется на бланке установленной формы и не требует заверения печатью подписи должностного лица Территориального органа Федеральной службы государственной статистики по Челябинской области.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Противодействие коррупции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я могу сообщить о факте коррупции?</w:t>
      </w:r>
    </w:p>
    <w:p>
      <w:pPr>
        <w:rPr/>
      </w:pPr>
      <w:r>
        <w:rPr/>
        <w:t xml:space="preserve">Ответ: О факте коррупции Вы можете сообщить следующим образом. Позвонить по телефону или написать электронное письмо на электронный адрес: 74.01@rosstat.gov.ru Телефон доверия о фактах проявления коррупции в деятельности Челябинскстата (8351) 265-55-33 (прием обращений в автоматическом режиме с записью сообщения на автоответчик). Ответственный за антикоррупционную политику: Должукова Марина Николаевна тел. (8351) 214-63-01 доб. 3201</w:t>
      </w:r>
    </w:p>
    <w:sectPr xmlns:w="http://schemas.openxmlformats.org/wordprocessingml/2006/main" w:rsidR="00AC197E" w:rsidRPr="00DF064E" w:rsidSect="000F6147">
      <w:pgSz w:w="11906" w:h="16838" w:orient="portrait" w:code="9"/>
      <w:pgMar w:top="1417" w:right="1701" w:bottom="1417" w:left="1701" w:header="708" w:footer="708" w:gutter="0"/>
      <w:cols w:space="708"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284318">
    <w:multiLevelType w:val="hybridMultilevel"/>
    <w:lvl w:ilvl="0" w:tplc="14852150">
      <w:start w:val="1"/>
      <w:numFmt w:val="decimal"/>
      <w:lvlText w:val="%1."/>
      <w:lvlJc w:val="left"/>
      <w:pPr>
        <w:ind w:left="720" w:hanging="360"/>
      </w:pPr>
    </w:lvl>
    <w:lvl w:ilvl="1" w:tplc="14852150" w:tentative="1">
      <w:start w:val="1"/>
      <w:numFmt w:val="lowerLetter"/>
      <w:lvlText w:val="%2."/>
      <w:lvlJc w:val="left"/>
      <w:pPr>
        <w:ind w:left="1440" w:hanging="360"/>
      </w:pPr>
    </w:lvl>
    <w:lvl w:ilvl="2" w:tplc="14852150" w:tentative="1">
      <w:start w:val="1"/>
      <w:numFmt w:val="lowerRoman"/>
      <w:lvlText w:val="%3."/>
      <w:lvlJc w:val="right"/>
      <w:pPr>
        <w:ind w:left="2160" w:hanging="180"/>
      </w:pPr>
    </w:lvl>
    <w:lvl w:ilvl="3" w:tplc="14852150" w:tentative="1">
      <w:start w:val="1"/>
      <w:numFmt w:val="decimal"/>
      <w:lvlText w:val="%4."/>
      <w:lvlJc w:val="left"/>
      <w:pPr>
        <w:ind w:left="2880" w:hanging="360"/>
      </w:pPr>
    </w:lvl>
    <w:lvl w:ilvl="4" w:tplc="14852150" w:tentative="1">
      <w:start w:val="1"/>
      <w:numFmt w:val="lowerLetter"/>
      <w:lvlText w:val="%5."/>
      <w:lvlJc w:val="left"/>
      <w:pPr>
        <w:ind w:left="3600" w:hanging="360"/>
      </w:pPr>
    </w:lvl>
    <w:lvl w:ilvl="5" w:tplc="14852150" w:tentative="1">
      <w:start w:val="1"/>
      <w:numFmt w:val="lowerRoman"/>
      <w:lvlText w:val="%6."/>
      <w:lvlJc w:val="right"/>
      <w:pPr>
        <w:ind w:left="4320" w:hanging="180"/>
      </w:pPr>
    </w:lvl>
    <w:lvl w:ilvl="6" w:tplc="14852150" w:tentative="1">
      <w:start w:val="1"/>
      <w:numFmt w:val="decimal"/>
      <w:lvlText w:val="%7."/>
      <w:lvlJc w:val="left"/>
      <w:pPr>
        <w:ind w:left="5040" w:hanging="360"/>
      </w:pPr>
    </w:lvl>
    <w:lvl w:ilvl="7" w:tplc="14852150" w:tentative="1">
      <w:start w:val="1"/>
      <w:numFmt w:val="lowerLetter"/>
      <w:lvlText w:val="%8."/>
      <w:lvlJc w:val="left"/>
      <w:pPr>
        <w:ind w:left="5760" w:hanging="360"/>
      </w:pPr>
    </w:lvl>
    <w:lvl w:ilvl="8" w:tplc="14852150" w:tentative="1">
      <w:start w:val="1"/>
      <w:numFmt w:val="lowerRoman"/>
      <w:lvlText w:val="%9."/>
      <w:lvlJc w:val="right"/>
      <w:pPr>
        <w:ind w:left="6480" w:hanging="180"/>
      </w:pPr>
    </w:lvl>
  </w:abstractNum>
  <w:abstractNum w:abstractNumId="30284317">
    <w:multiLevelType w:val="hybridMultilevel"/>
    <w:lvl w:ilvl="0" w:tplc="524545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284317">
    <w:abstractNumId w:val="30284317"/>
  </w:num>
  <w:num w:numId="30284318">
    <w:abstractNumId w:val="302843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F064E"/>
    <w:rsid w:val="00065F9C"/>
    <w:rsid w:val="000F6147"/>
    <w:rsid w:val="00112029"/>
    <w:rsid w:val="00135412"/>
    <w:rsid w:val="00361FF4"/>
    <w:rsid w:val="003B5299"/>
    <w:rsid w:val="00493A0C"/>
    <w:rsid w:val="004D6B48"/>
    <w:rsid w:val="00531A4E"/>
    <w:rsid w:val="00535F5A"/>
    <w:rsid w:val="00555F58"/>
    <w:rsid w:val="006E6663"/>
    <w:rsid w:val="008B3AC2"/>
    <w:rsid w:val="008F680D"/>
    <w:rsid w:val="00AC197E"/>
    <w:rsid w:val="00B21D59"/>
    <w:rsid w:val="00BD419F"/>
    <w:rsid w:val="00DF064E"/>
    <w:rsid w:val="00FB45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PHPDOCX" w:semiHidden="0" w:uiPriority="0" w:unhideWhenUsed="0" w:qFormat="1"/>
    <w:lsdException w:name="Heading 1 PHPDOCX" w:semiHidden="0" w:uiPriority="9" w:unhideWhenUsed="0" w:qFormat="1"/>
    <w:lsdException w:name="Heading 2 PHPDOCX" w:uiPriority="9" w:qFormat="1"/>
    <w:lsdException w:name="Heading 3 PHPDOCX" w:uiPriority="9" w:qFormat="1"/>
    <w:lsdException w:name="Heading 4 PHPDOCX" w:uiPriority="9" w:qFormat="1"/>
    <w:lsdException w:name="Heading 5 PHPDOCX" w:uiPriority="9" w:qFormat="1"/>
    <w:lsdException w:name="Heading 6 PHPDOCX" w:uiPriority="9" w:qFormat="1"/>
    <w:lsdException w:name="Heading 7 PHPDOCX" w:uiPriority="9" w:qFormat="1"/>
    <w:lsdException w:name="Heading 8 PHPDOCX" w:uiPriority="9" w:qFormat="1"/>
    <w:lsdException w:name="Heading 9 PHPDOCX" w:uiPriority="9" w:qFormat="1"/>
    <w:lsdException w:name="toc 1 PHPDOCX" w:uiPriority="39"/>
    <w:lsdException w:name="toc 2 PHPDOCX" w:uiPriority="39"/>
    <w:lsdException w:name="toc 3 PHPDOCX" w:uiPriority="39"/>
    <w:lsdException w:name="toc 4 PHPDOCX" w:uiPriority="39"/>
    <w:lsdException w:name="toc 5 PHPDOCX" w:uiPriority="39"/>
    <w:lsdException w:name="toc 6 PHPDOCX" w:uiPriority="39"/>
    <w:lsdException w:name="toc 7 PHPDOCX" w:uiPriority="39"/>
    <w:lsdException w:name="toc 8 PHPDOCX" w:uiPriority="39"/>
    <w:lsdException w:name="toc 9 PHPDOCX" w:uiPriority="39"/>
    <w:lsdException w:name="caption PHPDOCX" w:uiPriority="35" w:qFormat="1"/>
    <w:lsdException w:name="Title PHPDOCX" w:semiHidden="0" w:uiPriority="10" w:unhideWhenUsed="0" w:qFormat="1"/>
    <w:lsdException w:name="Default Paragraph Font PHPDOCX" w:uiPriority="1"/>
    <w:lsdException w:name="Subtitle PHPDOCX" w:semiHidden="0" w:uiPriority="11" w:unhideWhenUsed="0" w:qFormat="1"/>
    <w:lsdException w:name="Strong PHPDOCX" w:semiHidden="0" w:uiPriority="22" w:unhideWhenUsed="0" w:qFormat="1"/>
    <w:lsdException w:name="Emphasis PHPDOCX" w:semiHidden="0" w:uiPriority="20" w:unhideWhenUsed="0" w:qFormat="1"/>
    <w:lsdException w:name="Normal Table PHPDOCX" w:semiHidden="0" w:uiPriority="58" w:unhideWhenUsed="0"/>
    <w:lsdException w:name="Table Grid PHPDOCX" w:semiHidden="0" w:uiPriority="59" w:unhideWhenUsed="0"/>
    <w:lsdException w:name="Placeholder Text PHPDOCX" w:unhideWhenUsed="0"/>
    <w:lsdException w:name="No Spacing PHPDOCX" w:semiHidden="0" w:uiPriority="1" w:unhideWhenUsed="0" w:qFormat="1"/>
    <w:lsdException w:name="Light Shading PHPDOCX" w:semiHidden="0" w:uiPriority="60" w:unhideWhenUsed="0"/>
    <w:lsdException w:name="Light List PHPDOCX" w:semiHidden="0" w:uiPriority="61" w:unhideWhenUsed="0"/>
    <w:lsdException w:name="Light Grid PHPDOCX" w:semiHidden="0" w:uiPriority="62" w:unhideWhenUsed="0"/>
    <w:lsdException w:name="Medium Shading 1 PHPDOCX" w:semiHidden="0" w:uiPriority="63" w:unhideWhenUsed="0"/>
    <w:lsdException w:name="Medium Shading 2 PHPDOCX" w:semiHidden="0" w:uiPriority="64" w:unhideWhenUsed="0"/>
    <w:lsdException w:name="Medium List 1 PHPDOCX" w:semiHidden="0" w:uiPriority="65" w:unhideWhenUsed="0"/>
    <w:lsdException w:name="Medium List 2 PHPDOCX" w:semiHidden="0" w:uiPriority="66" w:unhideWhenUsed="0"/>
    <w:lsdException w:name="Medium Grid 1 PHPDOCX" w:semiHidden="0" w:uiPriority="67" w:unhideWhenUsed="0"/>
    <w:lsdException w:name="Medium Grid 2 PHPDOCX" w:semiHidden="0" w:uiPriority="68" w:unhideWhenUsed="0"/>
    <w:lsdException w:name="Medium Grid 3 PHPDOCX" w:semiHidden="0" w:uiPriority="69" w:unhideWhenUsed="0"/>
    <w:lsdException w:name="Dark List PHPDOCX" w:semiHidden="0" w:uiPriority="70" w:unhideWhenUsed="0"/>
    <w:lsdException w:name="Colorful Shading PHPDOCX" w:semiHidden="0" w:uiPriority="71" w:unhideWhenUsed="0"/>
    <w:lsdException w:name="Colorful List PHPDOCX" w:semiHidden="0" w:uiPriority="72" w:unhideWhenUsed="0"/>
    <w:lsdException w:name="Colorful Grid PHPDOCX" w:semiHidden="0" w:uiPriority="73" w:unhideWhenUsed="0"/>
    <w:lsdException w:name="Light Shading Accent 1 PHPDOCX" w:semiHidden="0" w:uiPriority="60" w:unhideWhenUsed="0"/>
    <w:lsdException w:name="Light List Accent 1 PHPDOCX" w:semiHidden="0" w:uiPriority="61" w:unhideWhenUsed="0"/>
    <w:lsdException w:name="Light Grid Accent 1 PHPDOCX" w:semiHidden="0" w:uiPriority="62" w:unhideWhenUsed="0"/>
    <w:lsdException w:name="Medium Shading 1 Accent 1 PHPDOCX" w:semiHidden="0" w:uiPriority="63" w:unhideWhenUsed="0"/>
    <w:lsdException w:name="Medium Shading 2 Accent 1 PHPDOCX" w:semiHidden="0" w:uiPriority="64" w:unhideWhenUsed="0"/>
    <w:lsdException w:name="Medium List 1 Accent 1 PHPDOCX" w:semiHidden="0" w:uiPriority="65" w:unhideWhenUsed="0"/>
    <w:lsdException w:name="Revision PHPDOCX" w:unhideWhenUsed="0"/>
    <w:lsdException w:name="List Paragraph PHPDOCX" w:semiHidden="0" w:uiPriority="34" w:unhideWhenUsed="0" w:qFormat="1"/>
    <w:lsdException w:name="Quote PHPDOCX" w:semiHidden="0" w:uiPriority="29" w:unhideWhenUsed="0" w:qFormat="1"/>
    <w:lsdException w:name="Intense Quote PHPDOCX" w:semiHidden="0" w:uiPriority="30" w:unhideWhenUsed="0" w:qFormat="1"/>
    <w:lsdException w:name="Medium List 2 Accent 1 PHPDOCX" w:semiHidden="0" w:uiPriority="66" w:unhideWhenUsed="0"/>
    <w:lsdException w:name="Medium Grid 1 Accent 1 PHPDOCX" w:semiHidden="0" w:uiPriority="67" w:unhideWhenUsed="0"/>
    <w:lsdException w:name="Medium Grid 2 Accent 1 PHPDOCX" w:semiHidden="0" w:uiPriority="68" w:unhideWhenUsed="0"/>
    <w:lsdException w:name="Medium Grid 3 Accent 1 PHPDOCX" w:semiHidden="0" w:uiPriority="69" w:unhideWhenUsed="0"/>
    <w:lsdException w:name="Dark List Accent 1 PHPDOCX" w:semiHidden="0" w:uiPriority="70" w:unhideWhenUsed="0"/>
    <w:lsdException w:name="Colorful Shading Accent 1 PHPDOCX" w:semiHidden="0" w:uiPriority="71" w:unhideWhenUsed="0"/>
    <w:lsdException w:name="Colorful List Accent 1 PHPDOCX" w:semiHidden="0" w:uiPriority="72" w:unhideWhenUsed="0"/>
    <w:lsdException w:name="Colorful Grid Accent 1 PHPDOCX" w:semiHidden="0" w:uiPriority="73" w:unhideWhenUsed="0"/>
    <w:lsdException w:name="Light Shading Accent 2 PHPDOCX" w:semiHidden="0" w:uiPriority="60" w:unhideWhenUsed="0"/>
    <w:lsdException w:name="Light List Accent 2 PHPDOCX" w:semiHidden="0" w:uiPriority="61" w:unhideWhenUsed="0"/>
    <w:lsdException w:name="Light Grid Accent 2 PHPDOCX" w:semiHidden="0" w:uiPriority="62" w:unhideWhenUsed="0"/>
    <w:lsdException w:name="Medium Shading 1 Accent 2 PHPDOCX" w:semiHidden="0" w:uiPriority="63" w:unhideWhenUsed="0"/>
    <w:lsdException w:name="Medium Shading 2 Accent 2 PHPDOCX" w:semiHidden="0" w:uiPriority="64" w:unhideWhenUsed="0"/>
    <w:lsdException w:name="Medium List 1 Accent 2 PHPDOCX" w:semiHidden="0" w:uiPriority="65" w:unhideWhenUsed="0"/>
    <w:lsdException w:name="Medium List 2 Accent 2 PHPDOCX" w:semiHidden="0" w:uiPriority="66" w:unhideWhenUsed="0"/>
    <w:lsdException w:name="Medium Grid 1 Accent 2 PHPDOCX" w:semiHidden="0" w:uiPriority="67" w:unhideWhenUsed="0"/>
    <w:lsdException w:name="Medium Grid 2 Accent 2 PHPDOCX" w:semiHidden="0" w:uiPriority="68" w:unhideWhenUsed="0"/>
    <w:lsdException w:name="Medium Grid 3 Accent 2 PHPDOCX" w:semiHidden="0" w:uiPriority="69" w:unhideWhenUsed="0"/>
    <w:lsdException w:name="Dark List Accent 2 PHPDOCX" w:semiHidden="0" w:uiPriority="70" w:unhideWhenUsed="0"/>
    <w:lsdException w:name="Colorful Shading Accent 2 PHPDOCX" w:semiHidden="0" w:uiPriority="71" w:unhideWhenUsed="0"/>
    <w:lsdException w:name="Colorful List Accent 2 PHPDOCX" w:semiHidden="0" w:uiPriority="72" w:unhideWhenUsed="0"/>
    <w:lsdException w:name="Colorful Grid Accent 2 PHPDOCX" w:semiHidden="0" w:uiPriority="73" w:unhideWhenUsed="0"/>
    <w:lsdException w:name="Light Shading Accent 3 PHPDOCX" w:semiHidden="0" w:uiPriority="60" w:unhideWhenUsed="0"/>
    <w:lsdException w:name="Light List Accent 3 PHPDOCX" w:semiHidden="0" w:uiPriority="61" w:unhideWhenUsed="0"/>
    <w:lsdException w:name="Light Grid Accent 3 PHPDOCX" w:semiHidden="0" w:uiPriority="62" w:unhideWhenUsed="0"/>
    <w:lsdException w:name="Medium Shading 1 Accent 3 PHPDOCX" w:semiHidden="0" w:uiPriority="63" w:unhideWhenUsed="0"/>
    <w:lsdException w:name="Medium Shading 2 Accent 3 PHPDOCX" w:semiHidden="0" w:uiPriority="64" w:unhideWhenUsed="0"/>
    <w:lsdException w:name="Medium List 1 Accent 3 PHPDOCX" w:semiHidden="0" w:uiPriority="65" w:unhideWhenUsed="0"/>
    <w:lsdException w:name="Medium List 2 Accent 3 PHPDOCX" w:semiHidden="0" w:uiPriority="66" w:unhideWhenUsed="0"/>
    <w:lsdException w:name="Medium Grid 1 Accent 3 PHPDOCX" w:semiHidden="0" w:uiPriority="67" w:unhideWhenUsed="0"/>
    <w:lsdException w:name="Medium Grid 2 Accent 3 PHPDOCX" w:semiHidden="0" w:uiPriority="68" w:unhideWhenUsed="0"/>
    <w:lsdException w:name="Medium Grid 3 Accent 3 PHPDOCX" w:semiHidden="0" w:uiPriority="69" w:unhideWhenUsed="0"/>
    <w:lsdException w:name="Dark List Accent 3 PHPDOCX" w:semiHidden="0" w:uiPriority="70" w:unhideWhenUsed="0"/>
    <w:lsdException w:name="Colorful Shading Accent 3 PHPDOCX" w:semiHidden="0" w:uiPriority="71" w:unhideWhenUsed="0"/>
    <w:lsdException w:name="Colorful List Accent 3 PHPDOCX" w:semiHidden="0" w:uiPriority="72" w:unhideWhenUsed="0"/>
    <w:lsdException w:name="Colorful Grid Accent 3 PHPDOCX" w:semiHidden="0" w:uiPriority="73" w:unhideWhenUsed="0"/>
    <w:lsdException w:name="Light Shading Accent 4 PHPDOCX" w:semiHidden="0" w:uiPriority="60" w:unhideWhenUsed="0"/>
    <w:lsdException w:name="Light List Accent 4 PHPDOCX" w:semiHidden="0" w:uiPriority="61" w:unhideWhenUsed="0"/>
    <w:lsdException w:name="Light Grid Accent 4 PHPDOCX" w:semiHidden="0" w:uiPriority="62" w:unhideWhenUsed="0"/>
    <w:lsdException w:name="Medium Shading 1 Accent 4 PHPDOCX" w:semiHidden="0" w:uiPriority="63" w:unhideWhenUsed="0"/>
    <w:lsdException w:name="Medium Shading 2 Accent 4 PHPDOCX" w:semiHidden="0" w:uiPriority="64" w:unhideWhenUsed="0"/>
    <w:lsdException w:name="Medium List 1 Accent 4 PHPDOCX" w:semiHidden="0" w:uiPriority="65" w:unhideWhenUsed="0"/>
    <w:lsdException w:name="Medium List 2 Accent 4 PHPDOCX" w:semiHidden="0" w:uiPriority="66" w:unhideWhenUsed="0"/>
    <w:lsdException w:name="Medium Grid 1 Accent 4 PHPDOCX" w:semiHidden="0" w:uiPriority="67" w:unhideWhenUsed="0"/>
    <w:lsdException w:name="Medium Grid 2 Accent 4 PHPDOCX" w:semiHidden="0" w:uiPriority="68" w:unhideWhenUsed="0"/>
    <w:lsdException w:name="Medium Grid 3 Accent 4 PHPDOCX" w:semiHidden="0" w:uiPriority="69" w:unhideWhenUsed="0"/>
    <w:lsdException w:name="Dark List Accent 4 PHPDOCX" w:semiHidden="0" w:uiPriority="70" w:unhideWhenUsed="0"/>
    <w:lsdException w:name="Colorful Shading Accent 4 PHPDOCX" w:semiHidden="0" w:uiPriority="71" w:unhideWhenUsed="0"/>
    <w:lsdException w:name="Colorful List Accent 4 PHPDOCX" w:semiHidden="0" w:uiPriority="72" w:unhideWhenUsed="0"/>
    <w:lsdException w:name="Colorful Grid Accent 4 PHPDOCX" w:semiHidden="0" w:uiPriority="73" w:unhideWhenUsed="0"/>
    <w:lsdException w:name="Light Shading Accent 5 PHPDOCX" w:semiHidden="0" w:uiPriority="60" w:unhideWhenUsed="0"/>
    <w:lsdException w:name="Light List Accent 5 PHPDOCX" w:semiHidden="0" w:uiPriority="61" w:unhideWhenUsed="0"/>
    <w:lsdException w:name="Light Grid Accent 5 PHPDOCX" w:semiHidden="0" w:uiPriority="62" w:unhideWhenUsed="0"/>
    <w:lsdException w:name="Medium Shading 1 Accent 5 PHPDOCX" w:semiHidden="0" w:uiPriority="63" w:unhideWhenUsed="0"/>
    <w:lsdException w:name="Medium Shading 2 Accent 5 PHPDOCX" w:semiHidden="0" w:uiPriority="64" w:unhideWhenUsed="0"/>
    <w:lsdException w:name="Medium List 1 Accent 5 PHPDOCX" w:semiHidden="0" w:uiPriority="65" w:unhideWhenUsed="0"/>
    <w:lsdException w:name="Medium List 2 Accent 5 PHPDOCX" w:semiHidden="0" w:uiPriority="66" w:unhideWhenUsed="0"/>
    <w:lsdException w:name="Medium Grid 1 Accent 5 PHPDOCX" w:semiHidden="0" w:uiPriority="67" w:unhideWhenUsed="0"/>
    <w:lsdException w:name="Medium Grid 2 Accent 5 PHPDOCX" w:semiHidden="0" w:uiPriority="68" w:unhideWhenUsed="0"/>
    <w:lsdException w:name="Medium Grid 3 Accent 5 PHPDOCX" w:semiHidden="0" w:uiPriority="69" w:unhideWhenUsed="0"/>
    <w:lsdException w:name="Dark List Accent 5 PHPDOCX" w:semiHidden="0" w:uiPriority="70" w:unhideWhenUsed="0"/>
    <w:lsdException w:name="Colorful Shading Accent 5 PHPDOCX" w:semiHidden="0" w:uiPriority="71" w:unhideWhenUsed="0"/>
    <w:lsdException w:name="Colorful List Accent 5 PHPDOCX" w:semiHidden="0" w:uiPriority="72" w:unhideWhenUsed="0"/>
    <w:lsdException w:name="Colorful Grid Accent 5 PHPDOCX" w:semiHidden="0" w:uiPriority="73" w:unhideWhenUsed="0"/>
    <w:lsdException w:name="Light Shading Accent 6 PHPDOCX" w:semiHidden="0" w:uiPriority="60" w:unhideWhenUsed="0"/>
    <w:lsdException w:name="Light List Accent 6 PHPDOCX" w:semiHidden="0" w:uiPriority="61" w:unhideWhenUsed="0"/>
    <w:lsdException w:name="Light Grid Accent 6 PHPDOCX" w:semiHidden="0" w:uiPriority="62" w:unhideWhenUsed="0"/>
    <w:lsdException w:name="Medium Shading 1 Accent 6 PHPDOCX" w:semiHidden="0" w:uiPriority="63" w:unhideWhenUsed="0"/>
    <w:lsdException w:name="Medium Shading 2 Accent 6 PHPDOCX" w:semiHidden="0" w:uiPriority="64" w:unhideWhenUsed="0"/>
    <w:lsdException w:name="Medium List 1 Accent 6 PHPDOCX" w:semiHidden="0" w:uiPriority="65" w:unhideWhenUsed="0"/>
    <w:lsdException w:name="Medium List 2 Accent 6 PHPDOCX" w:semiHidden="0" w:uiPriority="66" w:unhideWhenUsed="0"/>
    <w:lsdException w:name="Medium Grid 1 Accent 6 PHPDOCX" w:semiHidden="0" w:uiPriority="67" w:unhideWhenUsed="0"/>
    <w:lsdException w:name="Medium Grid 2 Accent 6 PHPDOCX" w:semiHidden="0" w:uiPriority="68" w:unhideWhenUsed="0"/>
    <w:lsdException w:name="Medium Grid 3 Accent 6 PHPDOCX" w:semiHidden="0" w:uiPriority="69" w:unhideWhenUsed="0"/>
    <w:lsdException w:name="Dark List Accent 6 PHPDOCX" w:semiHidden="0" w:uiPriority="70" w:unhideWhenUsed="0"/>
    <w:lsdException w:name="Colorful Shading Accent 6 PHPDOCX" w:semiHidden="0" w:uiPriority="71" w:unhideWhenUsed="0"/>
    <w:lsdException w:name="Colorful List Accent 6 PHPDOCX" w:semiHidden="0" w:uiPriority="72" w:unhideWhenUsed="0"/>
    <w:lsdException w:name="Colorful Grid Accent 6 PHPDOCX" w:semiHidden="0" w:uiPriority="73" w:unhideWhenUsed="0"/>
    <w:lsdException w:name="Subtle Emphasis PHPDOCX" w:semiHidden="0" w:uiPriority="19" w:unhideWhenUsed="0" w:qFormat="1"/>
    <w:lsdException w:name="Intense Emphasis PHPDOCX" w:semiHidden="0" w:uiPriority="21" w:unhideWhenUsed="0" w:qFormat="1"/>
    <w:lsdException w:name="Subtle Reference PHPDOCX" w:semiHidden="0" w:uiPriority="31" w:unhideWhenUsed="0" w:qFormat="1"/>
    <w:lsdException w:name="Intense Reference PHPDOCX" w:semiHidden="0" w:uiPriority="32" w:unhideWhenUsed="0" w:qFormat="1"/>
    <w:lsdException w:name="Book Title PHPDOCX" w:semiHidden="0" w:uiPriority="33" w:unhideWhenUsed="0" w:qFormat="1"/>
    <w:lsdException w:name="Bibliography PHPDOCX" w:uiPriority="37"/>
    <w:lsdException w:name="TOC Heading PHPDOCX" w:uiPriority="39" w:qFormat="1"/>
  </w:latentStyles>
  <w:style w:type="paragraph" w:default="1" w:styleId="Normal">
    <w:name w:val="Normal"/>
    <w:qFormat/>
    <w:rsid w:val="000F6147"/>
  </w:style>
  <w:style w:type="paragraph"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w:type="character" w:default="1" w:styleId="DefaultParagraphFontPHPDOCX">
    <w:name w:val="Default Paragraph Font PHPDOCX"/>
    <w:uiPriority w:val="1"/>
    <w:semiHidden/>
    <w:unhideWhenUsed/>
  </w:style>
  <w:style w:type="numbering" w:default="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styleId="SubtleEmphasisPHPDOCX">
    <w:name w:val="Subtle Emphasis PHPDOCX"/>
    <w:basedOn w:val="DefaultParagraphFontPHPDOCX"/>
    <w:uiPriority w:val="19"/>
    <w:qFormat/>
    <w:rsid w:val="00DF064E"/>
    <w:rPr>
      <w:i/>
      <w:iCs/>
      <w:color w:val="808080" w:themeColor="text1" w:themeTint="7F"/>
    </w:rPr>
  </w:style>
  <w:style w:type="character" w:styleId="EmphasisPHPDOCX">
    <w:name w:val="Emphasis PHPDOCX"/>
    <w:basedOn w:val="DefaultParagraphFontPHPDOCX"/>
    <w:uiPriority w:val="20"/>
    <w:qFormat/>
    <w:rsid w:val="00DF064E"/>
    <w:rPr>
      <w:i/>
      <w:iCs/>
    </w:rPr>
  </w:style>
  <w:style w:type="character" w:styleId="IntenseEmphasisPHPDOCX">
    <w:name w:val="Intense Emphasis PHPDOCX"/>
    <w:basedOn w:val="DefaultParagraphFontPHPDOCX"/>
    <w:uiPriority w:val="21"/>
    <w:qFormat/>
    <w:rsid w:val="00DF064E"/>
    <w:rPr>
      <w:b/>
      <w:bCs/>
      <w:i/>
      <w:iCs/>
      <w:color w:val="4F81BD" w:themeColor="accent1"/>
    </w:rPr>
  </w:style>
  <w:style w:type="character" w:styleId="Strong PHPDOCX">
    <w:name w:val="Strong PHPDOCX"/>
    <w:basedOn w:val="DefaultParagraphFontPHPDOCX"/>
    <w:uiPriority w:val="22"/>
    <w:qFormat/>
    <w:rsid w:val="00DF064E"/>
    <w:rPr>
      <w:b/>
      <w:bCs/>
    </w:rPr>
  </w:style>
  <w:style w:type="paragraph"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styleId="SubtleReferencePHPDOCX">
    <w:name w:val="Subtle Reference PHPDOCX"/>
    <w:basedOn w:val="DefaultParagraphFontPHPDOCX"/>
    <w:uiPriority w:val="31"/>
    <w:qFormat/>
    <w:rsid w:val="00DF064E"/>
    <w:rPr>
      <w:smallCaps/>
      <w:color w:val="C0504D" w:themeColor="accent2"/>
      <w:u w:val="single"/>
    </w:rPr>
  </w:style>
  <w:style w:type="character"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styleId="BookTitlePHPDOCX">
    <w:name w:val="Book Title PHPDOCX"/>
    <w:basedOn w:val="DefaultParagraphFontPHPDOCX"/>
    <w:uiPriority w:val="33"/>
    <w:qFormat/>
    <w:rsid w:val="00DF064E"/>
    <w:rPr>
      <w:b/>
      <w:bCs/>
      <w:smallCaps/>
      <w:spacing w:val="5"/>
    </w:rPr>
  </w:style>
  <w:style w:type="paragraph" w:styleId="ListParagraphPHPDOCX">
    <w:name w:val="List Paragraph PHPDOCX"/>
    <w:basedOn w:val="Normal"/>
    <w:uiPriority w:val="34"/>
    <w:qFormat/>
    <w:rsid w:val="00DF064E"/>
    <w:pPr>
      <w:ind w:left="720"/>
      <w:contextualSpacing/>
    </w:pPr>
  </w:style>
  <w:style w:type="paragraph"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default="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PHPDOCX">
    <w:name w:val="Light Shading Accent 2 PHPDOCX"/>
    <w:uiPriority w:val="60"/>
    <w:rsid w:val="00493A0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PHPDOCX">
    <w:name w:val="Light Shading Accent 3 PHPDOCX"/>
    <w:uiPriority w:val="60"/>
    <w:rsid w:val="00493A0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PHPDOCX">
    <w:name w:val="Light Shading Accent 4 PHPDOCX"/>
    <w:uiPriority w:val="60"/>
    <w:rsid w:val="00493A0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PHPDOCX">
    <w:name w:val="Light Shading Accent 5 PHPDOCX"/>
    <w:uiPriority w:val="60"/>
    <w:rsid w:val="00493A0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PHPDOCX">
    <w:name w:val="Medium List 1 PHPDOCX"/>
    <w:uiPriority w:val="65"/>
    <w:rsid w:val="00361FF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PHPDOCX">
    <w:name w:val="Medium List 1 Accent 1 PHPDOCX"/>
    <w:uiPriority w:val="65"/>
    <w:rsid w:val="00361FF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PHPDOCX">
    <w:name w:val="Medium List 1 Accent 2 PHPDOCX"/>
    <w:uiPriority w:val="65"/>
    <w:rsid w:val="00361FF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PHPDOCX">
    <w:name w:val="Medium List 1 Accent 3 PHPDOCX"/>
    <w:uiPriority w:val="65"/>
    <w:rsid w:val="00361FF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PHPDOCX">
    <w:name w:val="Medium List 1 Accent 4 PHPDOCX"/>
    <w:uiPriority w:val="65"/>
    <w:rsid w:val="00361FF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PHPDOCX">
    <w:name w:val="Medium List 1 Accent 5 PHPDOCX"/>
    <w:uiPriority w:val="65"/>
    <w:rsid w:val="00361FF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PHPDOCX">
    <w:name w:val="Medium List 1 Accent 6 PHPDOCX"/>
    <w:uiPriority w:val="65"/>
    <w:rsid w:val="00361FF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PHPDOCX">
    <w:name w:val="Dark List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PHPDOCX">
    <w:name w:val="Dark List Accent 1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PHPDOCX">
    <w:name w:val="Dark List Accent 2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PHPDOCX">
    <w:name w:val="Dark List Accent 3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PHPDOCX">
    <w:name w:val="Dark List Accent 4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PHPDOCX">
    <w:name w:val="Dark List Accent 5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PHPDOCX">
    <w:name w:val="Dark List Accent 6 PHPDOCX"/>
    <w:uiPriority w:val="70"/>
    <w:rsid w:val="00AC197E"/>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PHPDOCX">
    <w:name w:val="Colorful Shading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PHPDOCX">
    <w:name w:val="Colorful Shading Accent 1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PHPDOCX">
    <w:name w:val="Colorful Shading Accent 2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PHPDOCX">
    <w:name w:val="Colorful Shading Accent 3 PHPDOCX"/>
    <w:uiPriority w:val="71"/>
    <w:rsid w:val="00AC197E"/>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PHPDOCX">
    <w:name w:val="Colorful Shading Accent 4 PHPDOCX"/>
    <w:uiPriority w:val="71"/>
    <w:rsid w:val="00AC197E"/>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PHPDOCX">
    <w:name w:val="Colorful Shading Accent 5 PHPDOCX"/>
    <w:uiPriority w:val="71"/>
    <w:rsid w:val="00AC197E"/>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PHPDOCX">
    <w:name w:val="Colorful Shading Accent 6 PHPDOCX"/>
    <w:uiPriority w:val="71"/>
    <w:rsid w:val="00AC197E"/>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PHPDOCX">
    <w:name w:val="Colorful List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PHPDOCX">
    <w:name w:val="Colorful List Accent 1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PHPDOCX">
    <w:name w:val="Colorful List Accent 2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PHPDOCX">
    <w:name w:val="Colorful List Accent 3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PHPDOCX">
    <w:name w:val="Colorful List Accent 4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PHPDOCX">
    <w:name w:val="Colorful List Accent 5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PHPDOCX">
    <w:name w:val="Colorful List Accent 6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PHPDOCX">
    <w:name w:val="Colorful Grid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PHPDOCX">
    <w:name w:val="Colorful Grid Accent 1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PHPDOCX">
    <w:name w:val="Colorful Grid Accent 2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PHPDOCX">
    <w:name w:val="Colorful Grid Accent 3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PHPDOCX">
    <w:name w:val="Colorful Grid Accent 4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PHPDOCX">
    <w:name w:val="Colorful Grid Accent 5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PHPDOCX">
    <w:name w:val="Colorful Grid Accent 6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comments.xml.rels><?xml version="1.0" encoding="UTF-8" standalone="yes"?>
<Relationships xmlns="http://schemas.openxmlformats.org/package/2006/relationships"></Relationship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 Id="rId10" Type="http://schemas.openxmlformats.org/officeDocument/2006/relationships/comments" Target="comments.xml"/>
</Relationships>

</file>

<file path=word/_rels/endnotes.xml.rels><?xml version="1.0" encoding="UTF-8" standalone="yes"?>
<Relationships xmlns="http://schemas.openxmlformats.org/package/2006/relationships"></Relationships>
</file>

<file path=word/_rels/footnotes.xml.rels><?xml version="1.0" encoding="UTF-8" standalone="yes"?>
<Relationships xmlns="http://schemas.openxmlformats.org/package/2006/relationships"></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307</Words>
  <Characters>1690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PHPDocX</cp:lastModifiedBy>
  <cp:revision>6</cp:revision>
  <dcterms:created xsi:type="dcterms:W3CDTF">2012-01-10T09:29:00Z</dcterms:created>
  <dcterms:modified xsi:type="dcterms:W3CDTF">2012-02-06T10:43:00Z</dcterms:modified>
</cp:coreProperties>
</file>